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915373">
              <w:rPr>
                <w:b/>
                <w:sz w:val="18"/>
                <w:szCs w:val="18"/>
                <w:lang w:val="it-IT"/>
              </w:rPr>
            </w:r>
            <w:r w:rsidR="00915373">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034A2E">
              <w:rPr>
                <w:b/>
                <w:sz w:val="18"/>
                <w:szCs w:val="18"/>
                <w:lang w:val="it-IT"/>
              </w:rPr>
              <w:t>8</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034A2E" w:rsidRPr="00034A2E">
              <w:rPr>
                <w:b/>
                <w:bCs/>
                <w:sz w:val="18"/>
                <w:szCs w:val="18"/>
                <w:lang w:val="it-IT"/>
              </w:rPr>
              <w:t>86215876A9</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915373"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915373"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915373"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915373"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915373">
        <w:rPr>
          <w:rFonts w:eastAsia="Arial Unicode MS"/>
          <w:sz w:val="18"/>
          <w:szCs w:val="18"/>
          <w:lang w:val="it-IT"/>
        </w:rPr>
      </w:r>
      <w:r w:rsidR="00915373">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915373">
        <w:rPr>
          <w:rFonts w:eastAsia="Arial Unicode MS"/>
          <w:sz w:val="18"/>
          <w:szCs w:val="18"/>
          <w:lang w:val="it-IT"/>
        </w:rPr>
      </w:r>
      <w:r w:rsidR="00915373">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915373">
        <w:rPr>
          <w:rFonts w:eastAsia="Arial Unicode MS"/>
          <w:sz w:val="18"/>
          <w:szCs w:val="18"/>
          <w:lang w:val="it-IT"/>
        </w:rPr>
      </w:r>
      <w:r w:rsidR="00915373">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915373">
        <w:rPr>
          <w:rFonts w:eastAsia="Arial Unicode MS"/>
          <w:sz w:val="18"/>
          <w:szCs w:val="18"/>
          <w:lang w:val="it-IT"/>
        </w:rPr>
      </w:r>
      <w:r w:rsidR="00915373">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915373">
        <w:rPr>
          <w:b/>
          <w:bCs/>
          <w:sz w:val="18"/>
          <w:szCs w:val="18"/>
          <w:lang w:val="it-IT"/>
        </w:rPr>
      </w:r>
      <w:r w:rsidR="00915373">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915373">
        <w:rPr>
          <w:sz w:val="18"/>
          <w:szCs w:val="18"/>
          <w:lang w:val="it-IT"/>
        </w:rPr>
      </w:r>
      <w:r w:rsidR="00915373">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915373">
        <w:rPr>
          <w:b/>
          <w:sz w:val="18"/>
          <w:szCs w:val="18"/>
          <w:lang w:val="it-IT"/>
        </w:rPr>
      </w:r>
      <w:r w:rsidR="00915373">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915373">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915373">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915373"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915373"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915373"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915373"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915373">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915373"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915373"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4A2E"/>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373"/>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2D7B77BE"/>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E4252-079E-42A6-AD2F-B68F564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2021-02-25T10:20:00Z</dcterms:modified>
</cp:coreProperties>
</file>